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:rsidR="00564503" w:rsidRPr="00CD306D" w:rsidRDefault="00D72568">
      <w:pPr>
        <w:rPr>
          <w:rFonts w:ascii="Arial" w:hAnsi="Arial" w:cs="Arial"/>
        </w:rPr>
      </w:pPr>
      <w:r>
        <w:rPr>
          <w:rFonts w:ascii="Arial" w:hAnsi="Arial" w:cs="Arial"/>
        </w:rPr>
        <w:t>Friday</w:t>
      </w:r>
      <w:r w:rsidR="00082D1E">
        <w:rPr>
          <w:rFonts w:ascii="Arial" w:hAnsi="Arial" w:cs="Arial"/>
        </w:rPr>
        <w:t xml:space="preserve">, Oct. </w:t>
      </w:r>
      <w:proofErr w:type="gramStart"/>
      <w:r w:rsidR="00017812">
        <w:rPr>
          <w:rFonts w:ascii="Arial" w:hAnsi="Arial" w:cs="Arial"/>
        </w:rPr>
        <w:t>1</w:t>
      </w:r>
      <w:r w:rsidR="007C0789">
        <w:rPr>
          <w:rFonts w:ascii="Arial" w:hAnsi="Arial" w:cs="Arial"/>
        </w:rPr>
        <w:t>3</w:t>
      </w:r>
      <w:r w:rsidR="00EE089E" w:rsidRPr="00EE089E">
        <w:rPr>
          <w:rFonts w:ascii="Arial" w:hAnsi="Arial" w:cs="Arial"/>
          <w:vertAlign w:val="superscript"/>
        </w:rPr>
        <w:t>th</w:t>
      </w:r>
      <w:r w:rsidR="00EE089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  <w:proofErr w:type="gramEnd"/>
    </w:p>
    <w:p w:rsidR="00564503" w:rsidRPr="00CD306D" w:rsidRDefault="00564503">
      <w:pPr>
        <w:rPr>
          <w:rFonts w:ascii="Arial" w:hAnsi="Arial" w:cs="Arial"/>
        </w:rPr>
      </w:pPr>
    </w:p>
    <w:p w:rsidR="00564503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082D1E">
        <w:rPr>
          <w:rFonts w:ascii="Arial" w:hAnsi="Arial" w:cs="Arial"/>
        </w:rPr>
        <w:t xml:space="preserve">:  Genetics </w:t>
      </w:r>
    </w:p>
    <w:p w:rsidR="00BC646F" w:rsidRPr="00CD306D" w:rsidRDefault="00BC646F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653C69" w:rsidRDefault="00607C0C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="00653C69">
        <w:rPr>
          <w:rFonts w:ascii="Arial" w:hAnsi="Arial" w:cs="Arial"/>
          <w:bCs/>
        </w:rPr>
        <w:t xml:space="preserve"> </w:t>
      </w:r>
      <w:r w:rsidR="00931D9D">
        <w:rPr>
          <w:rFonts w:ascii="Arial" w:hAnsi="Arial" w:cs="Arial"/>
          <w:bCs/>
        </w:rPr>
        <w:t xml:space="preserve"> 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9C0B67" w:rsidRDefault="009C0B67" w:rsidP="00931D9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7.14 (A</w:t>
      </w:r>
      <w:proofErr w:type="gramStart"/>
      <w:r>
        <w:rPr>
          <w:rFonts w:ascii="Arial" w:hAnsi="Arial" w:cs="Arial"/>
          <w:bCs/>
        </w:rPr>
        <w:t>,B,C</w:t>
      </w:r>
      <w:proofErr w:type="gramEnd"/>
      <w:r>
        <w:rPr>
          <w:rFonts w:ascii="Arial" w:hAnsi="Arial" w:cs="Arial"/>
          <w:bCs/>
        </w:rPr>
        <w:t>)</w:t>
      </w:r>
    </w:p>
    <w:p w:rsidR="009C0B67" w:rsidRDefault="009C0B67" w:rsidP="00931D9D">
      <w:pPr>
        <w:rPr>
          <w:rFonts w:ascii="Arial" w:hAnsi="Arial" w:cs="Arial"/>
          <w:bCs/>
        </w:rPr>
      </w:pPr>
    </w:p>
    <w:p w:rsidR="009C0B67" w:rsidRDefault="009C0B67" w:rsidP="00931D9D">
      <w:pPr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LSM-PE.5.1.2, LSM-PE.5.1.3, LSM-PE.5.2.1</w:t>
      </w:r>
    </w:p>
    <w:p w:rsidR="009C0B67" w:rsidRDefault="009C0B67" w:rsidP="00931D9D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LSM-PE.5.2.4,</w:t>
      </w:r>
      <w:r w:rsidR="00CF4D48">
        <w:rPr>
          <w:rFonts w:ascii="Arial" w:hAnsi="Arial" w:cs="Arial"/>
          <w:b/>
          <w:bCs/>
          <w:color w:val="000000"/>
          <w:sz w:val="21"/>
          <w:szCs w:val="21"/>
        </w:rPr>
        <w:t xml:space="preserve"> LSM-PE.5.2.5</w:t>
      </w:r>
    </w:p>
    <w:p w:rsidR="00BC646F" w:rsidRDefault="00BC646F" w:rsidP="00931D9D">
      <w:pPr>
        <w:rPr>
          <w:rFonts w:ascii="Arial" w:hAnsi="Arial" w:cs="Arial"/>
          <w:bCs/>
        </w:rPr>
      </w:pPr>
    </w:p>
    <w:p w:rsidR="00082D1E" w:rsidRPr="00CD306D" w:rsidRDefault="00082D1E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 xml:space="preserve">: Students </w:t>
      </w:r>
      <w:proofErr w:type="gramStart"/>
      <w:r w:rsidRPr="00CD306D">
        <w:rPr>
          <w:rFonts w:ascii="Arial" w:hAnsi="Arial" w:cs="Arial"/>
          <w:color w:val="3F3F3F"/>
        </w:rPr>
        <w:t>will…..</w:t>
      </w:r>
      <w:proofErr w:type="gramEnd"/>
    </w:p>
    <w:p w:rsidR="007C0789" w:rsidRDefault="007C0789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7C0789" w:rsidRDefault="007C0789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 xml:space="preserve">Look up (on their </w:t>
      </w:r>
      <w:proofErr w:type="spellStart"/>
      <w:r>
        <w:rPr>
          <w:rFonts w:ascii="Arial" w:hAnsi="Arial" w:cs="Arial"/>
          <w:color w:val="3F3F3F"/>
        </w:rPr>
        <w:t>Ipads</w:t>
      </w:r>
      <w:proofErr w:type="spellEnd"/>
      <w:r>
        <w:rPr>
          <w:rFonts w:ascii="Arial" w:hAnsi="Arial" w:cs="Arial"/>
          <w:color w:val="3F3F3F"/>
        </w:rPr>
        <w:t>) and sketch: Mitosis &amp; Meiosis</w:t>
      </w:r>
    </w:p>
    <w:p w:rsidR="007C0789" w:rsidRDefault="007C0789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7C0789" w:rsidRDefault="007C0789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And take notes over Mutations:</w:t>
      </w:r>
    </w:p>
    <w:p w:rsidR="00CF4D48" w:rsidRDefault="00CF4D48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:rsidR="007C0789" w:rsidRDefault="007C0789" w:rsidP="007C0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Mitosis produces identical cells, while meiosis produces unique cells. Crossover</w:t>
      </w:r>
    </w:p>
    <w:p w:rsidR="007C0789" w:rsidRDefault="007C0789" w:rsidP="007C0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during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the prophase I stage of meiosis helps to ensure diversity of organisms that</w:t>
      </w:r>
    </w:p>
    <w:p w:rsidR="007C0789" w:rsidRDefault="007C0789" w:rsidP="007C0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sexually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reproduce by producing cells that vary; in addition, meiosis produces</w:t>
      </w:r>
    </w:p>
    <w:p w:rsidR="007C0789" w:rsidRDefault="007C0789" w:rsidP="007C0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haploid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cells.</w:t>
      </w:r>
    </w:p>
    <w:p w:rsidR="007C0789" w:rsidRDefault="007C0789" w:rsidP="007C0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7C0789" w:rsidRDefault="007C0789" w:rsidP="007C0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Genetic mutations occur when DNA is altered during replication. DNA sequences</w:t>
      </w:r>
    </w:p>
    <w:p w:rsidR="007C0789" w:rsidRDefault="007C0789" w:rsidP="007C0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may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be inserted into an existing DNA strand, deleted from an existing DNA strand, or</w:t>
      </w:r>
    </w:p>
    <w:p w:rsidR="007C0789" w:rsidRDefault="007C0789" w:rsidP="007C0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one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sequence may be substituted for another in an existing DNA strand, all of which</w:t>
      </w:r>
    </w:p>
    <w:p w:rsidR="00CF4D48" w:rsidRDefault="007C0789" w:rsidP="007C0789">
      <w:pPr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result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in a variance of traits.</w:t>
      </w:r>
    </w:p>
    <w:p w:rsidR="007C0789" w:rsidRDefault="007C0789" w:rsidP="007C0789">
      <w:pPr>
        <w:rPr>
          <w:rFonts w:ascii="Arial" w:hAnsi="Arial" w:cs="Arial"/>
          <w:color w:val="3F3F3F"/>
        </w:rPr>
      </w:pPr>
    </w:p>
    <w:p w:rsidR="00082D1E" w:rsidRDefault="00082D1E">
      <w:pPr>
        <w:rPr>
          <w:rFonts w:ascii="Arial" w:hAnsi="Arial" w:cs="Arial"/>
          <w:color w:val="3F3F3F"/>
        </w:rPr>
      </w:pPr>
      <w:r w:rsidRPr="00082D1E">
        <w:rPr>
          <w:rFonts w:ascii="Arial" w:hAnsi="Arial" w:cs="Arial"/>
          <w:color w:val="3F3F3F"/>
          <w:u w:val="single"/>
        </w:rPr>
        <w:t>Closure</w:t>
      </w:r>
      <w:r>
        <w:rPr>
          <w:rFonts w:ascii="Arial" w:hAnsi="Arial" w:cs="Arial"/>
          <w:color w:val="3F3F3F"/>
        </w:rPr>
        <w:t>:</w:t>
      </w:r>
    </w:p>
    <w:p w:rsidR="00EC5521" w:rsidRDefault="00EC5521">
      <w:pPr>
        <w:rPr>
          <w:rFonts w:ascii="Arial" w:hAnsi="Arial" w:cs="Arial"/>
          <w:color w:val="3F3F3F"/>
        </w:rPr>
      </w:pPr>
    </w:p>
    <w:p w:rsidR="009C0B67" w:rsidRDefault="007C0789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I will ask students for examples from the TEKS we have gone over and look at their sketches</w:t>
      </w:r>
      <w:bookmarkStart w:id="0" w:name="_GoBack"/>
      <w:bookmarkEnd w:id="0"/>
    </w:p>
    <w:p w:rsidR="00082D1E" w:rsidRDefault="00082D1E">
      <w:pPr>
        <w:rPr>
          <w:rFonts w:ascii="Arial" w:hAnsi="Arial" w:cs="Arial"/>
          <w:color w:val="3F3F3F"/>
        </w:rPr>
      </w:pPr>
    </w:p>
    <w:p w:rsidR="00D72568" w:rsidRPr="00CD306D" w:rsidRDefault="00D72568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p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017812"/>
    <w:rsid w:val="00082D1E"/>
    <w:rsid w:val="000D0082"/>
    <w:rsid w:val="000E59A5"/>
    <w:rsid w:val="00170CC3"/>
    <w:rsid w:val="001C3F69"/>
    <w:rsid w:val="002062F9"/>
    <w:rsid w:val="002C28B1"/>
    <w:rsid w:val="002E3B40"/>
    <w:rsid w:val="00304776"/>
    <w:rsid w:val="00321C8E"/>
    <w:rsid w:val="00362C5C"/>
    <w:rsid w:val="003B0ABC"/>
    <w:rsid w:val="004C6E66"/>
    <w:rsid w:val="00517AFE"/>
    <w:rsid w:val="005376B9"/>
    <w:rsid w:val="00564503"/>
    <w:rsid w:val="00592265"/>
    <w:rsid w:val="00607C0C"/>
    <w:rsid w:val="00653C69"/>
    <w:rsid w:val="00792EC4"/>
    <w:rsid w:val="007C0789"/>
    <w:rsid w:val="007C354E"/>
    <w:rsid w:val="007C4672"/>
    <w:rsid w:val="0084218E"/>
    <w:rsid w:val="0088042C"/>
    <w:rsid w:val="008B3745"/>
    <w:rsid w:val="00931D9D"/>
    <w:rsid w:val="009660D0"/>
    <w:rsid w:val="009C0B67"/>
    <w:rsid w:val="009D1489"/>
    <w:rsid w:val="00A04FD3"/>
    <w:rsid w:val="00A11058"/>
    <w:rsid w:val="00A4370A"/>
    <w:rsid w:val="00B42CD4"/>
    <w:rsid w:val="00B51F04"/>
    <w:rsid w:val="00BC646F"/>
    <w:rsid w:val="00BD1C45"/>
    <w:rsid w:val="00C25D68"/>
    <w:rsid w:val="00C44DB7"/>
    <w:rsid w:val="00C5297D"/>
    <w:rsid w:val="00CB02E7"/>
    <w:rsid w:val="00CD306D"/>
    <w:rsid w:val="00CF4D48"/>
    <w:rsid w:val="00D72568"/>
    <w:rsid w:val="00D8761C"/>
    <w:rsid w:val="00E8295B"/>
    <w:rsid w:val="00EC5521"/>
    <w:rsid w:val="00ED67F9"/>
    <w:rsid w:val="00EE089E"/>
    <w:rsid w:val="00FC6CB4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788</Characters>
  <Application>Microsoft Macintosh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2011-10-10T01:33:00Z</dcterms:created>
  <dcterms:modified xsi:type="dcterms:W3CDTF">2011-10-10T01:33:00Z</dcterms:modified>
</cp:coreProperties>
</file>